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32D91D5" w:rsidR="006A48AF" w:rsidRDefault="00BC6033" w:rsidP="00BC6033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C6033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Nr 1 137R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"L"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–</w:t>
      </w:r>
      <w:r w:rsidRPr="00BC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                                </w:t>
      </w:r>
      <w:r w:rsidRPr="00BC6033">
        <w:rPr>
          <w:rFonts w:ascii="Arial" w:hAnsi="Arial" w:cs="Arial"/>
          <w:b/>
          <w:bCs/>
          <w:sz w:val="22"/>
          <w:szCs w:val="22"/>
        </w:rPr>
        <w:t xml:space="preserve">w km 0+010 - 0+036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w km 0+051 – 4+000 w m.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BC60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6033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C916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8F8ED" w14:textId="77777777" w:rsidR="00C916BD" w:rsidRDefault="00C916BD" w:rsidP="00AC1A4B">
      <w:r>
        <w:separator/>
      </w:r>
    </w:p>
  </w:endnote>
  <w:endnote w:type="continuationSeparator" w:id="0">
    <w:p w14:paraId="683E170C" w14:textId="77777777" w:rsidR="00C916BD" w:rsidRDefault="00C916B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8771C" w14:textId="77777777" w:rsidR="00C916BD" w:rsidRDefault="00C916BD" w:rsidP="00AC1A4B">
      <w:r>
        <w:separator/>
      </w:r>
    </w:p>
  </w:footnote>
  <w:footnote w:type="continuationSeparator" w:id="0">
    <w:p w14:paraId="619DCA29" w14:textId="77777777" w:rsidR="00C916BD" w:rsidRDefault="00C916B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563C561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10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2021-02-17T13:20:00Z</dcterms:created>
  <dcterms:modified xsi:type="dcterms:W3CDTF">2024-01-17T12:02:00Z</dcterms:modified>
</cp:coreProperties>
</file>